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4327D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E592E">
        <w:rPr>
          <w:rFonts w:ascii="Garamond" w:hAnsi="Garamond"/>
          <w:sz w:val="24"/>
          <w:szCs w:val="24"/>
        </w:rPr>
        <w:t>2</w:t>
      </w:r>
      <w:r w:rsidR="003359E2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71801B1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359E2" w:rsidRPr="00D07FE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https://zakazky.zcu.cz/contract_display_6168.html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D023AD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E592E">
        <w:rPr>
          <w:rFonts w:ascii="Garamond" w:hAnsi="Garamond" w:cs="Arial"/>
          <w:b/>
          <w:sz w:val="22"/>
          <w:szCs w:val="22"/>
        </w:rPr>
        <w:t>1</w:t>
      </w:r>
      <w:r w:rsidR="003359E2">
        <w:rPr>
          <w:rFonts w:ascii="Garamond" w:hAnsi="Garamond" w:cs="Arial"/>
          <w:b/>
          <w:sz w:val="22"/>
          <w:szCs w:val="22"/>
        </w:rPr>
        <w:t>8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4E592E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540A2F8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3359E2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3359E2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77777777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7777777" w:rsidR="003C44FC" w:rsidRPr="00E23443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B82377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3359E2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C2CBF" w14:textId="77777777" w:rsidR="00C062AE" w:rsidRDefault="00C062AE" w:rsidP="00795AAC">
      <w:r>
        <w:separator/>
      </w:r>
    </w:p>
  </w:endnote>
  <w:endnote w:type="continuationSeparator" w:id="0">
    <w:p w14:paraId="5C7DC264" w14:textId="77777777" w:rsidR="00C062AE" w:rsidRDefault="00C062A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3051D" w14:textId="77777777" w:rsidR="00C062AE" w:rsidRDefault="00C062AE" w:rsidP="00795AAC">
      <w:r>
        <w:separator/>
      </w:r>
    </w:p>
  </w:footnote>
  <w:footnote w:type="continuationSeparator" w:id="0">
    <w:p w14:paraId="256ED488" w14:textId="77777777" w:rsidR="00C062AE" w:rsidRDefault="00C062A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359E2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68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Arc2UOIzUTWH0uwsj2XUwx9sAV4sIq8Y7QsI10aia28=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pSizgCtlW0IUA+d/csWmgZT4gRaql4SZTht2vRCWXmc=</DigestValue>
    </Reference>
  </SignedInfo>
  <SignatureValue>xg2l30Ue9dbTxJ4LVvQkSiBf4qaBP4SX5w7z+Xf5qzuiwpOcCxMAqyS9q/5QseHqL/oc7hsiwcJP
SM1eeNcgvVQc48EhA2bLaTtBPi3KHdw0cbt+/WsqS+QkYDX97orjpOEKPvUThV81buIMHG0NpCxi
y6zig2tfc2Lf9TD97x6NkaTPwSygLSaa5v+SkZjPyO/wt7L3vw+9K3jwtYzMzCsAhv396Jkl0GQQ
yTBfTjl9Ye7H48XeghCkMoT/7xwDoQAf80KdLniOk2z2NO65vcl9upfScIxINFSwmcmuRmvpQPcV
lNltHtxO/ZxbY/6yuV11X4uhUev3q4T6gGioww==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PKLOfUm5YIYstKOfMoxZ/EKWNBIfQSE/L39Y2Fax7oE=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ghImvYPnUUgdM16W5mPbR3uZ6ajyElzDQdWivn0e43o=</DigestValue>
      </Reference>
      <Reference URI="/word/endnotes.xml?ContentType=application/vnd.openxmlformats-officedocument.wordprocessingml.endnotes+xml">
        <DigestMethod Algorithm="http://www.w3.org/2001/04/xmlenc#sha256"/>
        <DigestValue>9VyxuWtwmWj3fKLoMH9NQwJhMA2QFs5AykIc6JwLrzQ=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HAIYGbtdDlWr72Z3JvVB5mif2qjtzHc46Nd1H+TvZ7s=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GUpf/o/LpSZBZzyIbzftEDijH7foe2hrtnvLtM2PEHw=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2023-08-02T10:23:49Z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2023-08-02T10:23:49Z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2260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36</cp:revision>
  <cp:lastPrinted>2018-08-08T13:48:00Z</cp:lastPrinted>
  <dcterms:created xsi:type="dcterms:W3CDTF">2022-05-19T08:18:00Z</dcterms:created>
  <dcterms:modified xsi:type="dcterms:W3CDTF">2023-08-02T10:23:00Z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